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ackground w:color="FFFFFF" w:themeColor="background1"/>
  <w:body>
    <w:p w:rsidRPr="00AD158C" w:rsidR="005D7940" w:rsidP="00AD158C" w:rsidRDefault="005D7940" w14:paraId="6EEF4FD3" w14:textId="4E39C5F9">
      <w:pPr>
        <w:spacing w:line="360" w:lineRule="auto"/>
        <w:ind w:left="0"/>
        <w:jc w:val="center"/>
        <w:rPr>
          <w:rFonts w:ascii="Arial" w:hAnsi="Arial" w:cs="Arial"/>
          <w:b/>
          <w:bCs/>
          <w:color w:val="17406D" w:themeColor="text2"/>
          <w:lang w:val="en-GB"/>
        </w:rPr>
      </w:pPr>
    </w:p>
    <w:p w:rsidRPr="00AD158C" w:rsidR="00454451" w:rsidP="00AD158C" w:rsidRDefault="00F26E46" w14:paraId="4DAF91DC" w14:textId="4EC3D6E4">
      <w:pPr>
        <w:spacing w:line="360" w:lineRule="auto"/>
        <w:ind w:left="0"/>
        <w:jc w:val="center"/>
        <w:rPr>
          <w:rFonts w:ascii="Arial" w:hAnsi="Arial" w:cs="Arial"/>
          <w:b/>
          <w:bCs/>
          <w:color w:val="17406D" w:themeColor="text2"/>
          <w:sz w:val="44"/>
          <w:szCs w:val="44"/>
          <w:lang w:val="en-GB"/>
        </w:rPr>
      </w:pPr>
      <w:r>
        <w:rPr>
          <w:rFonts w:ascii="Arial" w:hAnsi="Arial" w:cs="Arial"/>
          <w:b/>
          <w:bCs/>
          <w:color w:val="17406D" w:themeColor="text2"/>
          <w:sz w:val="44"/>
          <w:szCs w:val="44"/>
          <w:lang w:val="en-GB"/>
        </w:rPr>
        <w:t>List zvukové nahrávky</w:t>
      </w:r>
    </w:p>
    <w:tbl>
      <w:tblPr>
        <w:tblStyle w:val="GridTable1Light-Accent1"/>
        <w:tblpPr w:leftFromText="180" w:rightFromText="180" w:vertAnchor="text" w:horzAnchor="margin" w:tblpY="774"/>
        <w:tblW w:w="11194" w:type="dxa"/>
        <w:tblLook w:val="04A0" w:firstRow="1" w:lastRow="0" w:firstColumn="1" w:lastColumn="0" w:noHBand="0" w:noVBand="1"/>
      </w:tblPr>
      <w:tblGrid>
        <w:gridCol w:w="3964"/>
        <w:gridCol w:w="7230"/>
      </w:tblGrid>
      <w:tr w:rsidRPr="00EE774F" w:rsidR="00115290" w:rsidTr="38DA12A3" w14:paraId="18F122D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bottom w:val="single" w:color="009DD9" w:themeColor="accent2" w:sz="4" w:space="0"/>
            </w:tcBorders>
            <w:tcMar/>
          </w:tcPr>
          <w:p w:rsidRPr="005B2663" w:rsidR="00115290" w:rsidP="00B738C1" w:rsidRDefault="00071E10" w14:paraId="560769AD" w14:textId="55EFD81B">
            <w:pPr>
              <w:spacing w:line="360" w:lineRule="auto"/>
              <w:ind w:left="0"/>
              <w:rPr>
                <w:rFonts w:ascii="Arial" w:hAnsi="Arial" w:cs="Arial"/>
                <w:color w:val="17406D" w:themeColor="text2"/>
                <w:lang w:val="en-GB"/>
              </w:rPr>
            </w:pPr>
            <w:r w:rsidRPr="00071E10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78720" behindDoc="0" locked="0" layoutInCell="1" allowOverlap="1" wp14:anchorId="5A387BFF" wp14:editId="2B65B999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42545</wp:posOffset>
                  </wp:positionV>
                  <wp:extent cx="237490" cy="220980"/>
                  <wp:effectExtent l="0" t="0" r="0" b="7620"/>
                  <wp:wrapSquare wrapText="bothSides"/>
                  <wp:docPr id="123508418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90" cy="2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71E10">
              <w:rPr>
                <w:rFonts w:ascii="Arial" w:hAnsi="Arial" w:cs="Arial"/>
                <w:color w:val="17406D" w:themeColor="text2"/>
                <w:lang w:val="en-GB"/>
              </w:rPr>
              <w:t xml:space="preserve"> </w:t>
            </w:r>
            <w:r w:rsidR="00F26E46">
              <w:rPr>
                <w:rFonts w:ascii="Arial" w:hAnsi="Arial" w:cs="Arial"/>
                <w:color w:val="17406D" w:themeColor="text2"/>
                <w:lang w:val="en-GB"/>
              </w:rPr>
              <w:t>Název zvuku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230" w:type="dxa"/>
            <w:tcBorders>
              <w:bottom w:val="single" w:color="009DD9" w:themeColor="accent2" w:sz="4" w:space="0"/>
            </w:tcBorders>
            <w:tcMar/>
          </w:tcPr>
          <w:p w:rsidRPr="005B2663" w:rsidR="00115290" w:rsidP="00B738C1" w:rsidRDefault="00F26E46" w14:paraId="756E0635" w14:textId="141AD3A9">
            <w:pPr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406D" w:themeColor="text2"/>
                <w:lang w:val="en-GB"/>
              </w:rPr>
            </w:pPr>
            <w:r>
              <w:rPr>
                <w:rFonts w:ascii="Arial" w:hAnsi="Arial" w:cs="Arial"/>
                <w:color w:val="17406D" w:themeColor="text2"/>
                <w:lang w:val="en-GB"/>
              </w:rPr>
              <w:t>Carnyx</w:t>
            </w:r>
          </w:p>
        </w:tc>
      </w:tr>
      <w:tr w:rsidRPr="00EE774F" w:rsidR="00115290" w:rsidTr="38DA12A3" w14:paraId="314F5A29" w14:textId="77777777">
        <w:trPr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single" w:color="009DD9" w:themeColor="accent2" w:sz="4" w:space="0"/>
            </w:tcBorders>
            <w:tcMar/>
          </w:tcPr>
          <w:p w:rsidRPr="00EE774F" w:rsidR="00115290" w:rsidP="00B738C1" w:rsidRDefault="00071E10" w14:paraId="75D1F75A" w14:textId="259100AB">
            <w:pPr>
              <w:spacing w:line="360" w:lineRule="auto"/>
              <w:ind w:left="0"/>
              <w:rPr>
                <w:rFonts w:ascii="Arial" w:hAnsi="Arial" w:cs="Arial"/>
                <w:b w:val="0"/>
                <w:bCs w:val="0"/>
                <w:color w:val="17406D" w:themeColor="text2"/>
                <w:lang w:val="en-GB"/>
              </w:rPr>
            </w:pPr>
            <w:r w:rsidRPr="00071E10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80768" behindDoc="0" locked="0" layoutInCell="1" allowOverlap="1" wp14:anchorId="2DBE1CC1" wp14:editId="182E9F3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0</wp:posOffset>
                  </wp:positionV>
                  <wp:extent cx="251460" cy="233680"/>
                  <wp:effectExtent l="0" t="0" r="0" b="0"/>
                  <wp:wrapSquare wrapText="bothSides"/>
                  <wp:docPr id="163869854" name="Image 1638698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6E46">
              <w:rPr>
                <w:rFonts w:ascii="Arial" w:hAnsi="Arial" w:cs="Arial"/>
                <w:color w:val="17406D" w:themeColor="text2"/>
                <w:lang w:val="en-GB"/>
              </w:rPr>
              <w:t>Kategorie nahrávky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230" w:type="dxa"/>
            <w:tcBorders>
              <w:top w:val="single" w:color="009DD9" w:themeColor="accent2" w:sz="4" w:space="0"/>
            </w:tcBorders>
            <w:tcMar/>
          </w:tcPr>
          <w:p w:rsidRPr="00EE774F" w:rsidR="00870BCC" w:rsidP="38DA12A3" w:rsidRDefault="00582F6A" w14:paraId="130B3DD2" w14:textId="73EE8974">
            <w:pPr>
              <w:pStyle w:val="Normal"/>
              <w:spacing w:before="0" w:after="0"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38DA12A3" w:rsidR="38DA12A3">
              <w:rPr>
                <w:rFonts w:ascii="Arial" w:hAnsi="Arial" w:cs="Arial"/>
                <w:lang w:val="en-GB"/>
              </w:rPr>
              <w:t>Anthrophony</w:t>
            </w:r>
          </w:p>
        </w:tc>
      </w:tr>
      <w:tr w:rsidRPr="00EE774F" w:rsidR="00115290" w:rsidTr="38DA12A3" w14:paraId="41F59207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Mar/>
          </w:tcPr>
          <w:p w:rsidRPr="00EE774F" w:rsidR="00115290" w:rsidP="00B738C1" w:rsidRDefault="00071E10" w14:paraId="4C42AB90" w14:textId="385CB6AA">
            <w:pPr>
              <w:spacing w:line="360" w:lineRule="auto"/>
              <w:ind w:left="0"/>
              <w:rPr>
                <w:rFonts w:ascii="Arial" w:hAnsi="Arial" w:cs="Arial"/>
                <w:b w:val="0"/>
                <w:bCs w:val="0"/>
                <w:color w:val="17406D" w:themeColor="text2"/>
                <w:lang w:val="en-GB"/>
              </w:rPr>
            </w:pPr>
            <w:r w:rsidRPr="00071E10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82816" behindDoc="0" locked="0" layoutInCell="1" allowOverlap="1" wp14:anchorId="761213A4" wp14:editId="2C0D7113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0</wp:posOffset>
                  </wp:positionV>
                  <wp:extent cx="251460" cy="233680"/>
                  <wp:effectExtent l="0" t="0" r="0" b="0"/>
                  <wp:wrapSquare wrapText="bothSides"/>
                  <wp:docPr id="829224861" name="Image 8292248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6E46">
              <w:rPr>
                <w:rFonts w:ascii="Arial" w:hAnsi="Arial" w:cs="Arial"/>
                <w:color w:val="17406D" w:themeColor="text2"/>
                <w:lang w:val="en-GB"/>
              </w:rPr>
              <w:t>Typ nahrávky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230" w:type="dxa"/>
            <w:tcMar/>
          </w:tcPr>
          <w:p w:rsidRPr="00EE774F" w:rsidR="002F5C09" w:rsidP="00B738C1" w:rsidRDefault="00F26E46" w14:paraId="34BC96E5" w14:textId="0C82AC93">
            <w:pPr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Jednoduchý zvuk</w:t>
            </w:r>
          </w:p>
        </w:tc>
      </w:tr>
      <w:tr w:rsidRPr="00EE774F" w:rsidR="00115290" w:rsidTr="38DA12A3" w14:paraId="43033FF3" w14:textId="77777777">
        <w:trPr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Mar/>
          </w:tcPr>
          <w:p w:rsidRPr="00071E10" w:rsidR="00115290" w:rsidP="38DA12A3" w:rsidRDefault="00071E10" w14:paraId="04EFF149" w14:textId="226BB035">
            <w:pPr>
              <w:spacing w:line="360" w:lineRule="auto"/>
              <w:ind w:left="0"/>
              <w:rPr>
                <w:rFonts w:ascii="Arial" w:hAnsi="Arial" w:cs="Arial"/>
                <w:b w:val="0"/>
                <w:bCs w:val="0"/>
                <w:noProof/>
                <w:color w:val="17406D" w:themeColor="text2"/>
                <w:lang w:val="en-GB"/>
              </w:rPr>
            </w:pPr>
            <w:r w:rsidRPr="00071E10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84864" behindDoc="1" locked="0" layoutInCell="1" allowOverlap="1" wp14:anchorId="0AA1F538" wp14:editId="29D6E5D9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43815</wp:posOffset>
                  </wp:positionV>
                  <wp:extent cx="251460" cy="233680"/>
                  <wp:effectExtent l="0" t="0" r="0" b="0"/>
                  <wp:wrapTight wrapText="bothSides">
                    <wp:wrapPolygon edited="0">
                      <wp:start x="0" y="0"/>
                      <wp:lineTo x="0" y="19370"/>
                      <wp:lineTo x="19636" y="19370"/>
                      <wp:lineTo x="19636" y="0"/>
                      <wp:lineTo x="0" y="0"/>
                    </wp:wrapPolygon>
                  </wp:wrapTight>
                  <wp:docPr id="7112747" name="Image 71127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6E46">
              <w:rPr>
                <w:rFonts w:ascii="Arial" w:hAnsi="Arial" w:cs="Arial"/>
                <w:noProof/>
                <w:color w:val="17406D" w:themeColor="text2"/>
                <w:lang w:val="en-GB"/>
              </w:rPr>
              <w:t>Délka nahrávky</w:t>
            </w:r>
            <w:r w:rsidR="00FA642D">
              <w:rPr>
                <w:rFonts w:ascii="Arial" w:hAnsi="Arial" w:cs="Arial"/>
                <w:color w:val="17406D" w:themeColor="text2"/>
                <w:lang w:val="en-GB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230" w:type="dxa"/>
            <w:tcMar/>
          </w:tcPr>
          <w:p w:rsidRPr="00582F6A" w:rsidR="00F15610" w:rsidP="00582F6A" w:rsidRDefault="00582F6A" w14:paraId="491B9A82" w14:textId="5F203A8E">
            <w:pPr>
              <w:spacing w:before="0" w:after="0"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48 sec</w:t>
            </w:r>
          </w:p>
        </w:tc>
      </w:tr>
      <w:tr w:rsidRPr="00EE774F" w:rsidR="00115290" w:rsidTr="38DA12A3" w14:paraId="329D1AA4" w14:textId="77777777">
        <w:trPr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Mar/>
          </w:tcPr>
          <w:p w:rsidRPr="005B2663" w:rsidR="00115290" w:rsidP="00B738C1" w:rsidRDefault="00071E10" w14:paraId="6EB91522" w14:textId="07CE8A65">
            <w:pPr>
              <w:spacing w:line="360" w:lineRule="auto"/>
              <w:ind w:left="0"/>
              <w:rPr>
                <w:rFonts w:ascii="Arial" w:hAnsi="Arial" w:cs="Arial"/>
                <w:color w:val="17406D" w:themeColor="text2"/>
                <w:lang w:val="en-GB"/>
              </w:rPr>
            </w:pPr>
            <w:r w:rsidRPr="005B2663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86912" behindDoc="0" locked="0" layoutInCell="1" allowOverlap="1" wp14:anchorId="181A1ADD" wp14:editId="2F0EED1F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12700</wp:posOffset>
                  </wp:positionV>
                  <wp:extent cx="251460" cy="233680"/>
                  <wp:effectExtent l="0" t="0" r="0" b="0"/>
                  <wp:wrapSquare wrapText="bothSides"/>
                  <wp:docPr id="1129091571" name="Image 11290915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158C">
              <w:rPr>
                <w:rFonts w:ascii="Arial" w:hAnsi="Arial" w:cs="Arial"/>
                <w:color w:val="17406D" w:themeColor="text2"/>
                <w:lang w:val="en-GB"/>
              </w:rPr>
              <w:t>Partner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230" w:type="dxa"/>
            <w:tcMar/>
          </w:tcPr>
          <w:p w:rsidRPr="00582F6A" w:rsidR="00454451" w:rsidP="00582F6A" w:rsidRDefault="00582F6A" w14:paraId="6CBD3B69" w14:textId="0BCB24E7">
            <w:pPr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Vesthimmerlands Museum</w:t>
            </w:r>
          </w:p>
        </w:tc>
      </w:tr>
      <w:tr w:rsidRPr="00EE774F" w:rsidR="00AD158C" w:rsidTr="38DA12A3" w14:paraId="55B2217F" w14:textId="77777777">
        <w:trPr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Mar/>
          </w:tcPr>
          <w:p w:rsidRPr="005B2663" w:rsidR="00AD158C" w:rsidP="00B738C1" w:rsidRDefault="00AD158C" w14:paraId="3DD4A01B" w14:textId="5E62E338">
            <w:pPr>
              <w:spacing w:line="360" w:lineRule="auto"/>
              <w:ind w:left="0"/>
              <w:rPr>
                <w:rFonts w:ascii="Arial" w:hAnsi="Arial" w:cs="Arial"/>
                <w:noProof/>
                <w:color w:val="17406D" w:themeColor="text2"/>
                <w:lang w:val="en-GB"/>
              </w:rPr>
            </w:pPr>
            <w:r w:rsidRPr="005B2663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97152" behindDoc="0" locked="0" layoutInCell="1" allowOverlap="1" wp14:anchorId="12A435B6" wp14:editId="7BA59F4B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0</wp:posOffset>
                  </wp:positionV>
                  <wp:extent cx="251460" cy="233680"/>
                  <wp:effectExtent l="0" t="0" r="0" b="0"/>
                  <wp:wrapSquare wrapText="bothSides"/>
                  <wp:docPr id="534190763" name="Image 534190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6E46">
              <w:rPr>
                <w:rFonts w:ascii="Arial" w:hAnsi="Arial" w:cs="Arial"/>
                <w:noProof/>
                <w:color w:val="17406D" w:themeColor="text2"/>
                <w:lang w:val="en-GB"/>
              </w:rPr>
              <w:t>Název obrázku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230" w:type="dxa"/>
            <w:tcMar/>
          </w:tcPr>
          <w:p w:rsidRPr="005B2663" w:rsidR="00AD158C" w:rsidP="38DA12A3" w:rsidRDefault="004442B7" w14:paraId="210EF3F7" w14:textId="0FAF2B45">
            <w:pPr>
              <w:pStyle w:val="Normal"/>
              <w:suppressLineNumbers w:val="0"/>
              <w:bidi w:val="0"/>
              <w:spacing w:before="40" w:beforeAutospacing="off" w:after="360" w:afterAutospacing="off" w:line="360" w:lineRule="auto"/>
              <w:ind w:left="0" w:right="720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38DA12A3" w:rsidR="38DA12A3">
              <w:rPr>
                <w:rFonts w:ascii="Arial" w:hAnsi="Arial" w:cs="Arial"/>
                <w:b w:val="0"/>
                <w:bCs w:val="0"/>
                <w:lang w:val="en-GB"/>
              </w:rPr>
              <w:t>Carnyx</w:t>
            </w:r>
          </w:p>
        </w:tc>
      </w:tr>
      <w:tr w:rsidRPr="00EE774F" w:rsidR="00AD158C" w:rsidTr="38DA12A3" w14:paraId="7D8FFD50" w14:textId="77777777">
        <w:trPr>
          <w:trHeight w:val="4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Mar/>
          </w:tcPr>
          <w:p w:rsidRPr="005B2663" w:rsidR="00AD158C" w:rsidP="38DA12A3" w:rsidRDefault="00AD158C" w14:paraId="38482774" w14:textId="3BE0BFB9">
            <w:pPr>
              <w:spacing w:line="360" w:lineRule="auto"/>
              <w:ind w:left="0"/>
              <w:rPr>
                <w:rFonts w:ascii="Arial" w:hAnsi="Arial" w:cs="Arial"/>
                <w:noProof/>
                <w:color w:val="17406D" w:themeColor="text2"/>
                <w:lang w:val="en-GB"/>
              </w:rPr>
            </w:pPr>
            <w:r w:rsidRPr="005B2663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99200" behindDoc="0" locked="0" layoutInCell="1" allowOverlap="1" wp14:anchorId="0827D05F" wp14:editId="004C76BF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12065</wp:posOffset>
                  </wp:positionV>
                  <wp:extent cx="251460" cy="233680"/>
                  <wp:effectExtent l="0" t="0" r="0" b="0"/>
                  <wp:wrapSquare wrapText="bothSides"/>
                  <wp:docPr id="1175792608" name="Image 1175792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6E46">
              <w:rPr>
                <w:rFonts w:ascii="Arial" w:hAnsi="Arial" w:cs="Arial"/>
                <w:noProof/>
                <w:color w:val="17406D" w:themeColor="text2"/>
                <w:lang w:val="en-GB"/>
              </w:rPr>
              <w:t>Popis zvuku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230" w:type="dxa"/>
            <w:tcMar/>
          </w:tcPr>
          <w:p w:rsidRPr="00582F6A" w:rsidR="00AD158C" w:rsidP="38DA12A3" w:rsidRDefault="00582F6A" w14:paraId="431E542C" w14:textId="3B978268">
            <w:pPr>
              <w:pStyle w:val="Normal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38DA12A3" w:rsidR="38DA12A3">
              <w:rPr>
                <w:rFonts w:ascii="Arial" w:hAnsi="Arial" w:cs="Arial"/>
                <w:lang w:val="en-GB"/>
              </w:rPr>
              <w:t>Ve zvukovém klipu jsou signály troubeny na karnyx, válečnou trubku z doby železné. Na světě existuje pouze 5 archeologických nálezů karnyxu, a to ve Skotsku a Francii. Fouká se na repliku vyrobenou z jedné z vnitřních desek světoznámého Gundestrupského kotle. Na konci klipu jsou slyšet kroky a karnyx je přiložen ke zdi. Studenti tak mohou slyšet, že je vyroben z kovu. Na hlavě Carnyxu je vyobrazen rozzuřený divočák s rudě podmalovanýma očima. Možná to odkazuje na dvouhlavého kance, který je spojován se smrtí a ničením.</w:t>
            </w:r>
          </w:p>
        </w:tc>
      </w:tr>
    </w:tbl>
    <w:p w:rsidRPr="00EE774F" w:rsidR="00A66B18" w:rsidP="00B738C1" w:rsidRDefault="00A66B18" w14:paraId="64B02B43" w14:textId="1B69BD29">
      <w:pPr>
        <w:spacing w:line="360" w:lineRule="auto"/>
        <w:ind w:left="0"/>
        <w:rPr>
          <w:lang w:val="en-GB"/>
        </w:rPr>
      </w:pPr>
    </w:p>
    <w:p w:rsidRPr="00EE774F" w:rsidR="001C4D2F" w:rsidP="00B738C1" w:rsidRDefault="001C4D2F" w14:paraId="11D3E0A6" w14:textId="7E77EC68">
      <w:pPr>
        <w:spacing w:line="360" w:lineRule="auto"/>
        <w:ind w:left="0"/>
        <w:rPr>
          <w:lang w:val="en-GB"/>
        </w:rPr>
      </w:pPr>
    </w:p>
    <w:p w:rsidRPr="00A6783B" w:rsidR="00726650" w:rsidP="00750FAD" w:rsidRDefault="00726650" w14:paraId="4D653B42" w14:textId="4FFDCD9D">
      <w:pPr>
        <w:ind w:left="0"/>
      </w:pPr>
    </w:p>
    <w:sectPr w:rsidRPr="00A6783B" w:rsidR="00726650" w:rsidSect="00AD7FE5">
      <w:headerReference w:type="default" r:id="rId12"/>
      <w:footerReference w:type="default" r:id="rId13"/>
      <w:pgSz w:w="12240" w:h="15840" w:orient="portrait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30C70" w:rsidP="00A66B18" w:rsidRDefault="00330C70" w14:paraId="44E369A2" w14:textId="77777777">
      <w:pPr>
        <w:spacing w:before="0" w:after="0"/>
      </w:pPr>
      <w:r>
        <w:separator/>
      </w:r>
    </w:p>
  </w:endnote>
  <w:endnote w:type="continuationSeparator" w:id="0">
    <w:p w:rsidR="00330C70" w:rsidP="00A66B18" w:rsidRDefault="00330C70" w14:paraId="4C87A832" w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altName w:val="Calibri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50FAD" w:rsidP="00A61191" w:rsidRDefault="00A61191" w14:paraId="3B6EEF19" w14:textId="236AC050">
    <w:pPr>
      <w:ind w:left="0"/>
    </w:pPr>
    <w:r>
      <w:rPr>
        <w:noProof/>
      </w:rPr>
      <w:drawing>
        <wp:anchor distT="0" distB="0" distL="114300" distR="114300" simplePos="0" relativeHeight="251670528" behindDoc="0" locked="0" layoutInCell="1" allowOverlap="1" wp14:anchorId="02390DF8" wp14:editId="01E017B2">
          <wp:simplePos x="0" y="0"/>
          <wp:positionH relativeFrom="page">
            <wp:align>right</wp:align>
          </wp:positionH>
          <wp:positionV relativeFrom="paragraph">
            <wp:posOffset>351790</wp:posOffset>
          </wp:positionV>
          <wp:extent cx="7767320" cy="531495"/>
          <wp:effectExtent l="0" t="0" r="5080" b="1905"/>
          <wp:wrapSquare wrapText="bothSides"/>
          <wp:docPr id="620840677" name="Picture 6208406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482134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732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30C70" w:rsidP="00A66B18" w:rsidRDefault="00330C70" w14:paraId="5C7C0659" w14:textId="77777777">
      <w:pPr>
        <w:spacing w:before="0" w:after="0"/>
      </w:pPr>
      <w:r>
        <w:separator/>
      </w:r>
    </w:p>
  </w:footnote>
  <w:footnote w:type="continuationSeparator" w:id="0">
    <w:p w:rsidR="00330C70" w:rsidP="00A66B18" w:rsidRDefault="00330C70" w14:paraId="02768244" w14:textId="777777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D57A7" w:rsidRDefault="006C7C39" w14:paraId="7227F783" w14:textId="6776E4FA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64337F2B" wp14:editId="13E67B12">
          <wp:simplePos x="0" y="0"/>
          <wp:positionH relativeFrom="column">
            <wp:posOffset>-182880</wp:posOffset>
          </wp:positionH>
          <wp:positionV relativeFrom="paragraph">
            <wp:posOffset>91440</wp:posOffset>
          </wp:positionV>
          <wp:extent cx="1303020" cy="574040"/>
          <wp:effectExtent l="0" t="0" r="0" b="0"/>
          <wp:wrapSquare wrapText="bothSides"/>
          <wp:docPr id="1288855093" name="Image 1" descr="Une image contenant texte, Graphique, Police, graphis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8855093" name="Image 1" descr="Une image contenant texte, Graphique, Police, graphism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</w:t>
    </w:r>
    <w:r w:rsidR="00A94408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0B012BF" wp14:editId="7E1590A5">
              <wp:simplePos x="0" y="0"/>
              <wp:positionH relativeFrom="column">
                <wp:posOffset>-494791</wp:posOffset>
              </wp:positionH>
              <wp:positionV relativeFrom="paragraph">
                <wp:posOffset>-457200</wp:posOffset>
              </wp:positionV>
              <wp:extent cx="11109451" cy="457725"/>
              <wp:effectExtent l="0" t="0" r="0" b="0"/>
              <wp:wrapNone/>
              <wp:docPr id="693076404" name="Freeform: Shape 6930764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09451" cy="457725"/>
                      </a:xfrm>
                      <a:custGeom>
                        <a:avLst/>
                        <a:gdLst>
                          <a:gd name="connsiteX0" fmla="*/ 7144 w 6000750"/>
                          <a:gd name="connsiteY0" fmla="*/ 1699736 h 1924050"/>
                          <a:gd name="connsiteX1" fmla="*/ 2934176 w 6000750"/>
                          <a:gd name="connsiteY1" fmla="*/ 1484471 h 1924050"/>
                          <a:gd name="connsiteX2" fmla="*/ 5998369 w 6000750"/>
                          <a:gd name="connsiteY2" fmla="*/ 893921 h 1924050"/>
                          <a:gd name="connsiteX3" fmla="*/ 5998369 w 6000750"/>
                          <a:gd name="connsiteY3" fmla="*/ 7144 h 1924050"/>
                          <a:gd name="connsiteX4" fmla="*/ 7144 w 6000750"/>
                          <a:gd name="connsiteY4" fmla="*/ 7144 h 1924050"/>
                          <a:gd name="connsiteX5" fmla="*/ 7144 w 6000750"/>
                          <a:gd name="connsiteY5" fmla="*/ 1699736 h 192405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000750" h="1924050">
                            <a:moveTo>
                              <a:pt x="7144" y="1699736"/>
                            </a:moveTo>
                            <a:cubicBezTo>
                              <a:pt x="7144" y="1699736"/>
                              <a:pt x="1410176" y="2317909"/>
                              <a:pt x="2934176" y="1484471"/>
                            </a:cubicBezTo>
                            <a:cubicBezTo>
                              <a:pt x="4459129" y="651986"/>
                              <a:pt x="5998369" y="893921"/>
                              <a:pt x="5998369" y="893921"/>
                            </a:cubicBezTo>
                            <a:lnTo>
                              <a:pt x="5998369" y="7144"/>
                            </a:lnTo>
                            <a:lnTo>
                              <a:pt x="7144" y="7144"/>
                            </a:lnTo>
                            <a:lnTo>
                              <a:pt x="7144" y="1699736"/>
                            </a:lnTo>
                            <a:close/>
                          </a:path>
                        </a:pathLst>
                      </a:custGeom>
                      <a:solidFill>
                        <a:srgbClr val="009FB5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: Shape 693076404" style="position:absolute;margin-left:-38.95pt;margin-top:-36pt;width:874.75pt;height:36.0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00750,1924050" o:spid="_x0000_s1026" fillcolor="#009fb5" stroked="f" path="m7144,1699736v,,1403032,618173,2927032,-215265c4459129,651986,5998369,893921,5998369,893921r,-886777l7144,7144r,1692592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" w14:anchorId="77A7F121">
              <v:stroke joinstyle="miter"/>
              <v:path arrowok="t" o:connecttype="custom" o:connectlocs="13226,404361;5432168,353151;11105043,212661;11105043,1700;13226,1700;13226,404361" o:connectangles="0,0,0,0,0,0"/>
            </v:shape>
          </w:pict>
        </mc:Fallback>
      </mc:AlternateContent>
    </w:r>
  </w:p>
  <w:p w:rsidR="00750FAD" w:rsidRDefault="00750FAD" w14:paraId="34AFC001" w14:textId="295E4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33743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707C"/>
    <w:multiLevelType w:val="hybridMultilevel"/>
    <w:tmpl w:val="C8CCCC74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5CE55B2"/>
    <w:multiLevelType w:val="hybridMultilevel"/>
    <w:tmpl w:val="0C86DCC8"/>
    <w:lvl w:ilvl="0" w:tplc="92BA4FD4">
      <w:start w:val="12"/>
      <w:numFmt w:val="bullet"/>
      <w:lvlText w:val="-"/>
      <w:lvlJc w:val="left"/>
      <w:pPr>
        <w:ind w:left="1364" w:hanging="360"/>
      </w:pPr>
      <w:rPr>
        <w:rFonts w:hint="default" w:ascii="Arial" w:hAnsi="Arial" w:cs="Arial" w:eastAsiaTheme="minorHAnsi"/>
      </w:rPr>
    </w:lvl>
    <w:lvl w:ilvl="1" w:tplc="20000003" w:tentative="1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abstractNum w:abstractNumId="3" w15:restartNumberingAfterBreak="0">
    <w:nsid w:val="0C4859E2"/>
    <w:multiLevelType w:val="hybridMultilevel"/>
    <w:tmpl w:val="017419B0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D231CC7"/>
    <w:multiLevelType w:val="hybridMultilevel"/>
    <w:tmpl w:val="6C64D520"/>
    <w:lvl w:ilvl="0" w:tplc="000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0FA15004"/>
    <w:multiLevelType w:val="hybridMultilevel"/>
    <w:tmpl w:val="D250E192"/>
    <w:lvl w:ilvl="0" w:tplc="2000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20000003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6" w15:restartNumberingAfterBreak="0">
    <w:nsid w:val="11347572"/>
    <w:multiLevelType w:val="hybridMultilevel"/>
    <w:tmpl w:val="D89ED176"/>
    <w:lvl w:ilvl="0" w:tplc="45CC0F3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3920A1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3EEF5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7A485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560B99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A3C91A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B6046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8A726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7CE2F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2C01031"/>
    <w:multiLevelType w:val="hybridMultilevel"/>
    <w:tmpl w:val="DB4EBF14"/>
    <w:lvl w:ilvl="0" w:tplc="000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15AC115D"/>
    <w:multiLevelType w:val="hybridMultilevel"/>
    <w:tmpl w:val="CC74153E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6CA6AB8"/>
    <w:multiLevelType w:val="hybridMultilevel"/>
    <w:tmpl w:val="C3088CBA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0F46BE7"/>
    <w:multiLevelType w:val="hybridMultilevel"/>
    <w:tmpl w:val="864ED69A"/>
    <w:lvl w:ilvl="0" w:tplc="18AA8B48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21447A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30A6805"/>
    <w:multiLevelType w:val="hybridMultilevel"/>
    <w:tmpl w:val="B99ACCEA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4CD7F00"/>
    <w:multiLevelType w:val="hybridMultilevel"/>
    <w:tmpl w:val="A404B9D8"/>
    <w:lvl w:ilvl="0" w:tplc="18AA8B48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5724F47"/>
    <w:multiLevelType w:val="hybridMultilevel"/>
    <w:tmpl w:val="35267A02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A4E258A"/>
    <w:multiLevelType w:val="hybridMultilevel"/>
    <w:tmpl w:val="1A105932"/>
    <w:lvl w:ilvl="0" w:tplc="92BA4FD4">
      <w:start w:val="12"/>
      <w:numFmt w:val="bullet"/>
      <w:lvlText w:val="-"/>
      <w:lvlJc w:val="left"/>
      <w:pPr>
        <w:ind w:left="1364" w:hanging="360"/>
      </w:pPr>
      <w:rPr>
        <w:rFonts w:hint="default" w:ascii="Arial" w:hAnsi="Arial" w:cs="Arial" w:eastAsiaTheme="minorHAnsi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abstractNum w:abstractNumId="16" w15:restartNumberingAfterBreak="0">
    <w:nsid w:val="2C4B7BB3"/>
    <w:multiLevelType w:val="hybridMultilevel"/>
    <w:tmpl w:val="A0C08A54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D235DB4"/>
    <w:multiLevelType w:val="hybridMultilevel"/>
    <w:tmpl w:val="98F8FFF0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F95139A"/>
    <w:multiLevelType w:val="hybridMultilevel"/>
    <w:tmpl w:val="7BBC41B8"/>
    <w:lvl w:ilvl="0" w:tplc="0000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9" w15:restartNumberingAfterBreak="0">
    <w:nsid w:val="300D2E55"/>
    <w:multiLevelType w:val="hybridMultilevel"/>
    <w:tmpl w:val="4FE8C7CA"/>
    <w:lvl w:ilvl="0" w:tplc="18AA8B48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32C505E"/>
    <w:multiLevelType w:val="hybridMultilevel"/>
    <w:tmpl w:val="ED045CD4"/>
    <w:lvl w:ilvl="0" w:tplc="18AA8B48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6010EB3"/>
    <w:multiLevelType w:val="hybridMultilevel"/>
    <w:tmpl w:val="114848D0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8961F38"/>
    <w:multiLevelType w:val="hybridMultilevel"/>
    <w:tmpl w:val="CCF21ABA"/>
    <w:lvl w:ilvl="0" w:tplc="20000001">
      <w:start w:val="1"/>
      <w:numFmt w:val="bullet"/>
      <w:lvlText w:val=""/>
      <w:lvlJc w:val="left"/>
      <w:pPr>
        <w:ind w:left="1648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3" w15:restartNumberingAfterBreak="0">
    <w:nsid w:val="3E85431D"/>
    <w:multiLevelType w:val="hybridMultilevel"/>
    <w:tmpl w:val="0080751A"/>
    <w:lvl w:ilvl="0" w:tplc="6F269C20">
      <w:start w:val="12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  <w:u w:val="none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6CF43E5"/>
    <w:multiLevelType w:val="hybridMultilevel"/>
    <w:tmpl w:val="C1DA6C46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7B40645"/>
    <w:multiLevelType w:val="hybridMultilevel"/>
    <w:tmpl w:val="47F0222E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931297E"/>
    <w:multiLevelType w:val="hybridMultilevel"/>
    <w:tmpl w:val="EF648FEC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BE27208"/>
    <w:multiLevelType w:val="hybridMultilevel"/>
    <w:tmpl w:val="994A4D3A"/>
    <w:lvl w:ilvl="0" w:tplc="2000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8" w15:restartNumberingAfterBreak="0">
    <w:nsid w:val="4C07E92C"/>
    <w:multiLevelType w:val="hybridMultilevel"/>
    <w:tmpl w:val="F95A8F3A"/>
    <w:lvl w:ilvl="0" w:tplc="0B7A9E2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A304F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07E073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AE62F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90EAB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E848A2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BE14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C10BCF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646A8D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DB85388"/>
    <w:multiLevelType w:val="hybridMultilevel"/>
    <w:tmpl w:val="8B0EFEA0"/>
    <w:lvl w:ilvl="0" w:tplc="0000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0" w15:restartNumberingAfterBreak="0">
    <w:nsid w:val="50592041"/>
    <w:multiLevelType w:val="hybridMultilevel"/>
    <w:tmpl w:val="0B32EC06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1D46B33"/>
    <w:multiLevelType w:val="hybridMultilevel"/>
    <w:tmpl w:val="B2526EE0"/>
    <w:lvl w:ilvl="0" w:tplc="000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2" w15:restartNumberingAfterBreak="0">
    <w:nsid w:val="5331334C"/>
    <w:multiLevelType w:val="hybridMultilevel"/>
    <w:tmpl w:val="5248EB12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37F7B54"/>
    <w:multiLevelType w:val="hybridMultilevel"/>
    <w:tmpl w:val="2A763806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EFED04C"/>
    <w:multiLevelType w:val="hybridMultilevel"/>
    <w:tmpl w:val="05D080F8"/>
    <w:lvl w:ilvl="0" w:tplc="4176AA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2BAAE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3AA99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9FC87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34C284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05237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346355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4C690C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AEE46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5FC671A3"/>
    <w:multiLevelType w:val="hybridMultilevel"/>
    <w:tmpl w:val="A55422E6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33A459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57B5F8B"/>
    <w:multiLevelType w:val="hybridMultilevel"/>
    <w:tmpl w:val="5C5E0E9E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99416AA"/>
    <w:multiLevelType w:val="hybridMultilevel"/>
    <w:tmpl w:val="ABF680B8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B2C376F"/>
    <w:multiLevelType w:val="hybridMultilevel"/>
    <w:tmpl w:val="B5784ECE"/>
    <w:lvl w:ilvl="0" w:tplc="0000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40" w15:restartNumberingAfterBreak="0">
    <w:nsid w:val="6E126AFA"/>
    <w:multiLevelType w:val="hybridMultilevel"/>
    <w:tmpl w:val="60C032E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7066C6"/>
    <w:multiLevelType w:val="hybridMultilevel"/>
    <w:tmpl w:val="C58050CE"/>
    <w:lvl w:ilvl="0" w:tplc="A69C57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D33ACE"/>
    <w:multiLevelType w:val="hybridMultilevel"/>
    <w:tmpl w:val="3D94C36C"/>
    <w:lvl w:ilvl="0" w:tplc="000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3" w15:restartNumberingAfterBreak="0">
    <w:nsid w:val="7BC0370B"/>
    <w:multiLevelType w:val="hybridMultilevel"/>
    <w:tmpl w:val="B3961C30"/>
    <w:lvl w:ilvl="0" w:tplc="92BA4FD4">
      <w:start w:val="12"/>
      <w:numFmt w:val="bullet"/>
      <w:lvlText w:val="-"/>
      <w:lvlJc w:val="left"/>
      <w:pPr>
        <w:ind w:left="1364" w:hanging="360"/>
      </w:pPr>
      <w:rPr>
        <w:rFonts w:hint="default" w:ascii="Arial" w:hAnsi="Arial" w:cs="Arial" w:eastAsiaTheme="minorHAnsi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abstractNum w:abstractNumId="44" w15:restartNumberingAfterBreak="0">
    <w:nsid w:val="7DB97C28"/>
    <w:multiLevelType w:val="hybridMultilevel"/>
    <w:tmpl w:val="A5BE079C"/>
    <w:lvl w:ilvl="0" w:tplc="0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F19405D"/>
    <w:multiLevelType w:val="hybridMultilevel"/>
    <w:tmpl w:val="B1CC8624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10356022">
    <w:abstractNumId w:val="34"/>
  </w:num>
  <w:num w:numId="2" w16cid:durableId="1875343961">
    <w:abstractNumId w:val="6"/>
  </w:num>
  <w:num w:numId="3" w16cid:durableId="701785534">
    <w:abstractNumId w:val="28"/>
  </w:num>
  <w:num w:numId="4" w16cid:durableId="1419979887">
    <w:abstractNumId w:val="41"/>
  </w:num>
  <w:num w:numId="5" w16cid:durableId="310140544">
    <w:abstractNumId w:val="10"/>
  </w:num>
  <w:num w:numId="6" w16cid:durableId="1558469747">
    <w:abstractNumId w:val="20"/>
  </w:num>
  <w:num w:numId="7" w16cid:durableId="236476412">
    <w:abstractNumId w:val="19"/>
  </w:num>
  <w:num w:numId="8" w16cid:durableId="186526243">
    <w:abstractNumId w:val="13"/>
  </w:num>
  <w:num w:numId="9" w16cid:durableId="820316327">
    <w:abstractNumId w:val="8"/>
  </w:num>
  <w:num w:numId="10" w16cid:durableId="617419963">
    <w:abstractNumId w:val="3"/>
  </w:num>
  <w:num w:numId="11" w16cid:durableId="192497661">
    <w:abstractNumId w:val="25"/>
  </w:num>
  <w:num w:numId="12" w16cid:durableId="57635544">
    <w:abstractNumId w:val="21"/>
  </w:num>
  <w:num w:numId="13" w16cid:durableId="198980827">
    <w:abstractNumId w:val="14"/>
  </w:num>
  <w:num w:numId="14" w16cid:durableId="1796413281">
    <w:abstractNumId w:val="30"/>
  </w:num>
  <w:num w:numId="15" w16cid:durableId="658000214">
    <w:abstractNumId w:val="9"/>
  </w:num>
  <w:num w:numId="16" w16cid:durableId="488250146">
    <w:abstractNumId w:val="4"/>
  </w:num>
  <w:num w:numId="17" w16cid:durableId="1023627356">
    <w:abstractNumId w:val="7"/>
  </w:num>
  <w:num w:numId="18" w16cid:durableId="1762026662">
    <w:abstractNumId w:val="42"/>
  </w:num>
  <w:num w:numId="19" w16cid:durableId="1706710606">
    <w:abstractNumId w:val="24"/>
  </w:num>
  <w:num w:numId="20" w16cid:durableId="425661419">
    <w:abstractNumId w:val="17"/>
  </w:num>
  <w:num w:numId="21" w16cid:durableId="173572028">
    <w:abstractNumId w:val="16"/>
  </w:num>
  <w:num w:numId="22" w16cid:durableId="1496191795">
    <w:abstractNumId w:val="35"/>
  </w:num>
  <w:num w:numId="23" w16cid:durableId="1747993968">
    <w:abstractNumId w:val="12"/>
  </w:num>
  <w:num w:numId="24" w16cid:durableId="593900839">
    <w:abstractNumId w:val="37"/>
  </w:num>
  <w:num w:numId="25" w16cid:durableId="651831027">
    <w:abstractNumId w:val="44"/>
  </w:num>
  <w:num w:numId="26" w16cid:durableId="312638397">
    <w:abstractNumId w:val="1"/>
  </w:num>
  <w:num w:numId="27" w16cid:durableId="1483041530">
    <w:abstractNumId w:val="23"/>
  </w:num>
  <w:num w:numId="28" w16cid:durableId="1766609109">
    <w:abstractNumId w:val="26"/>
  </w:num>
  <w:num w:numId="29" w16cid:durableId="559875232">
    <w:abstractNumId w:val="38"/>
  </w:num>
  <w:num w:numId="30" w16cid:durableId="1310285381">
    <w:abstractNumId w:val="31"/>
  </w:num>
  <w:num w:numId="31" w16cid:durableId="1037123976">
    <w:abstractNumId w:val="29"/>
  </w:num>
  <w:num w:numId="32" w16cid:durableId="593364113">
    <w:abstractNumId w:val="39"/>
  </w:num>
  <w:num w:numId="33" w16cid:durableId="1389568828">
    <w:abstractNumId w:val="45"/>
  </w:num>
  <w:num w:numId="34" w16cid:durableId="553320843">
    <w:abstractNumId w:val="32"/>
  </w:num>
  <w:num w:numId="35" w16cid:durableId="2090232312">
    <w:abstractNumId w:val="5"/>
  </w:num>
  <w:num w:numId="36" w16cid:durableId="973564636">
    <w:abstractNumId w:val="2"/>
  </w:num>
  <w:num w:numId="37" w16cid:durableId="1673069055">
    <w:abstractNumId w:val="22"/>
  </w:num>
  <w:num w:numId="38" w16cid:durableId="1572886335">
    <w:abstractNumId w:val="36"/>
  </w:num>
  <w:num w:numId="39" w16cid:durableId="1371808959">
    <w:abstractNumId w:val="11"/>
  </w:num>
  <w:num w:numId="40" w16cid:durableId="684865908">
    <w:abstractNumId w:val="27"/>
  </w:num>
  <w:num w:numId="41" w16cid:durableId="1593732964">
    <w:abstractNumId w:val="0"/>
  </w:num>
  <w:num w:numId="42" w16cid:durableId="1341852801">
    <w:abstractNumId w:val="43"/>
  </w:num>
  <w:num w:numId="43" w16cid:durableId="1510292457">
    <w:abstractNumId w:val="15"/>
  </w:num>
  <w:num w:numId="44" w16cid:durableId="1622491038">
    <w:abstractNumId w:val="33"/>
  </w:num>
  <w:num w:numId="45" w16cid:durableId="1290891409">
    <w:abstractNumId w:val="18"/>
  </w:num>
  <w:num w:numId="46" w16cid:durableId="49080078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isplayBackgroundShap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CyMDGzNDY1tDA3MDVQ0lEKTi0uzszPAykwNK0FAFpIXHwtAAAA"/>
  </w:docVars>
  <w:rsids>
    <w:rsidRoot w:val="00750FAD"/>
    <w:rsid w:val="00000187"/>
    <w:rsid w:val="000004C5"/>
    <w:rsid w:val="00005B39"/>
    <w:rsid w:val="000158BC"/>
    <w:rsid w:val="00071E10"/>
    <w:rsid w:val="00082042"/>
    <w:rsid w:val="00083BAA"/>
    <w:rsid w:val="00084EE8"/>
    <w:rsid w:val="00085E68"/>
    <w:rsid w:val="000B23DC"/>
    <w:rsid w:val="000C36BC"/>
    <w:rsid w:val="000D3164"/>
    <w:rsid w:val="000D6BBB"/>
    <w:rsid w:val="000D7149"/>
    <w:rsid w:val="000E4213"/>
    <w:rsid w:val="000E744E"/>
    <w:rsid w:val="001043B9"/>
    <w:rsid w:val="0010680C"/>
    <w:rsid w:val="00115290"/>
    <w:rsid w:val="00121B4D"/>
    <w:rsid w:val="001468CF"/>
    <w:rsid w:val="00155286"/>
    <w:rsid w:val="00167E81"/>
    <w:rsid w:val="001766D6"/>
    <w:rsid w:val="001A0D43"/>
    <w:rsid w:val="001A13DC"/>
    <w:rsid w:val="001B7A04"/>
    <w:rsid w:val="001C4D2F"/>
    <w:rsid w:val="001D3934"/>
    <w:rsid w:val="001E2320"/>
    <w:rsid w:val="001E6407"/>
    <w:rsid w:val="001F4EF4"/>
    <w:rsid w:val="002148C6"/>
    <w:rsid w:val="00214E28"/>
    <w:rsid w:val="00241F38"/>
    <w:rsid w:val="002533AE"/>
    <w:rsid w:val="00262C0A"/>
    <w:rsid w:val="00262C51"/>
    <w:rsid w:val="00285265"/>
    <w:rsid w:val="002C6515"/>
    <w:rsid w:val="002D57A7"/>
    <w:rsid w:val="002D5AB9"/>
    <w:rsid w:val="002D711B"/>
    <w:rsid w:val="002D7389"/>
    <w:rsid w:val="002F5C09"/>
    <w:rsid w:val="0030361B"/>
    <w:rsid w:val="0031161E"/>
    <w:rsid w:val="00314185"/>
    <w:rsid w:val="00322A95"/>
    <w:rsid w:val="003271B7"/>
    <w:rsid w:val="00330C70"/>
    <w:rsid w:val="00337E67"/>
    <w:rsid w:val="00352B81"/>
    <w:rsid w:val="003551C9"/>
    <w:rsid w:val="003561DA"/>
    <w:rsid w:val="0036204B"/>
    <w:rsid w:val="00390262"/>
    <w:rsid w:val="00391BBB"/>
    <w:rsid w:val="003A0150"/>
    <w:rsid w:val="003A0B3B"/>
    <w:rsid w:val="003A3068"/>
    <w:rsid w:val="003C24C7"/>
    <w:rsid w:val="003E24DF"/>
    <w:rsid w:val="003F3830"/>
    <w:rsid w:val="003F443B"/>
    <w:rsid w:val="00402831"/>
    <w:rsid w:val="0041428F"/>
    <w:rsid w:val="00430163"/>
    <w:rsid w:val="00432489"/>
    <w:rsid w:val="004442B7"/>
    <w:rsid w:val="0044723F"/>
    <w:rsid w:val="004517AC"/>
    <w:rsid w:val="00454451"/>
    <w:rsid w:val="00463139"/>
    <w:rsid w:val="0046472C"/>
    <w:rsid w:val="004933FB"/>
    <w:rsid w:val="004A2B0D"/>
    <w:rsid w:val="004B46A1"/>
    <w:rsid w:val="004D0449"/>
    <w:rsid w:val="00506CEC"/>
    <w:rsid w:val="0050723E"/>
    <w:rsid w:val="0051418C"/>
    <w:rsid w:val="00521DFC"/>
    <w:rsid w:val="005241F1"/>
    <w:rsid w:val="00542D3D"/>
    <w:rsid w:val="00576723"/>
    <w:rsid w:val="00582F6A"/>
    <w:rsid w:val="0058539B"/>
    <w:rsid w:val="005A315E"/>
    <w:rsid w:val="005B2663"/>
    <w:rsid w:val="005B3D0E"/>
    <w:rsid w:val="005B6466"/>
    <w:rsid w:val="005C2210"/>
    <w:rsid w:val="005D7940"/>
    <w:rsid w:val="005E13BE"/>
    <w:rsid w:val="005F610F"/>
    <w:rsid w:val="00601933"/>
    <w:rsid w:val="0060797B"/>
    <w:rsid w:val="00615018"/>
    <w:rsid w:val="00615F96"/>
    <w:rsid w:val="00617954"/>
    <w:rsid w:val="0062123A"/>
    <w:rsid w:val="00624EF6"/>
    <w:rsid w:val="00627EAB"/>
    <w:rsid w:val="006377CF"/>
    <w:rsid w:val="00646E75"/>
    <w:rsid w:val="006524E2"/>
    <w:rsid w:val="0069324D"/>
    <w:rsid w:val="00696653"/>
    <w:rsid w:val="006C017A"/>
    <w:rsid w:val="006C50A4"/>
    <w:rsid w:val="006C5622"/>
    <w:rsid w:val="006C75A9"/>
    <w:rsid w:val="006C7C39"/>
    <w:rsid w:val="006D5C93"/>
    <w:rsid w:val="006E6888"/>
    <w:rsid w:val="006E7F75"/>
    <w:rsid w:val="006F41CF"/>
    <w:rsid w:val="006F472C"/>
    <w:rsid w:val="006F6F10"/>
    <w:rsid w:val="00701A4E"/>
    <w:rsid w:val="007139C6"/>
    <w:rsid w:val="00724CC0"/>
    <w:rsid w:val="00726650"/>
    <w:rsid w:val="0073426B"/>
    <w:rsid w:val="007400CA"/>
    <w:rsid w:val="00750FAD"/>
    <w:rsid w:val="0075320C"/>
    <w:rsid w:val="00782334"/>
    <w:rsid w:val="00783E79"/>
    <w:rsid w:val="00795808"/>
    <w:rsid w:val="007A33E8"/>
    <w:rsid w:val="007A5C93"/>
    <w:rsid w:val="007B5AE8"/>
    <w:rsid w:val="007C6A15"/>
    <w:rsid w:val="007D2EEF"/>
    <w:rsid w:val="007E04DF"/>
    <w:rsid w:val="007E7F36"/>
    <w:rsid w:val="007F5192"/>
    <w:rsid w:val="0081512D"/>
    <w:rsid w:val="0082355A"/>
    <w:rsid w:val="00837691"/>
    <w:rsid w:val="00837AFD"/>
    <w:rsid w:val="00853DD1"/>
    <w:rsid w:val="00862773"/>
    <w:rsid w:val="00870BCC"/>
    <w:rsid w:val="00884A66"/>
    <w:rsid w:val="008953C9"/>
    <w:rsid w:val="008B1EBE"/>
    <w:rsid w:val="008C7D6D"/>
    <w:rsid w:val="008E30D5"/>
    <w:rsid w:val="008F4D06"/>
    <w:rsid w:val="008F61AA"/>
    <w:rsid w:val="00910D6C"/>
    <w:rsid w:val="00916F5C"/>
    <w:rsid w:val="00940CE3"/>
    <w:rsid w:val="009418AD"/>
    <w:rsid w:val="00946950"/>
    <w:rsid w:val="00962670"/>
    <w:rsid w:val="00962C9C"/>
    <w:rsid w:val="00967B74"/>
    <w:rsid w:val="00970990"/>
    <w:rsid w:val="009748B9"/>
    <w:rsid w:val="00985739"/>
    <w:rsid w:val="00985ABE"/>
    <w:rsid w:val="009875AA"/>
    <w:rsid w:val="009976D5"/>
    <w:rsid w:val="009A1E44"/>
    <w:rsid w:val="009B6C66"/>
    <w:rsid w:val="009D6E13"/>
    <w:rsid w:val="009F3913"/>
    <w:rsid w:val="00A4065B"/>
    <w:rsid w:val="00A61191"/>
    <w:rsid w:val="00A62707"/>
    <w:rsid w:val="00A669C3"/>
    <w:rsid w:val="00A66B18"/>
    <w:rsid w:val="00A6783B"/>
    <w:rsid w:val="00A84E76"/>
    <w:rsid w:val="00A9226B"/>
    <w:rsid w:val="00A92DE0"/>
    <w:rsid w:val="00A94408"/>
    <w:rsid w:val="00A964EF"/>
    <w:rsid w:val="00A96CF8"/>
    <w:rsid w:val="00AD158C"/>
    <w:rsid w:val="00AD7FE5"/>
    <w:rsid w:val="00AE1388"/>
    <w:rsid w:val="00AE39A5"/>
    <w:rsid w:val="00AF3982"/>
    <w:rsid w:val="00B10784"/>
    <w:rsid w:val="00B1320D"/>
    <w:rsid w:val="00B23A92"/>
    <w:rsid w:val="00B31B6E"/>
    <w:rsid w:val="00B46697"/>
    <w:rsid w:val="00B50294"/>
    <w:rsid w:val="00B57D6E"/>
    <w:rsid w:val="00B64BCF"/>
    <w:rsid w:val="00B738C1"/>
    <w:rsid w:val="00BB39E4"/>
    <w:rsid w:val="00BF0D22"/>
    <w:rsid w:val="00BF474F"/>
    <w:rsid w:val="00C31A69"/>
    <w:rsid w:val="00C43123"/>
    <w:rsid w:val="00C50573"/>
    <w:rsid w:val="00C536D6"/>
    <w:rsid w:val="00C569C1"/>
    <w:rsid w:val="00C701F7"/>
    <w:rsid w:val="00C70786"/>
    <w:rsid w:val="00C7611B"/>
    <w:rsid w:val="00C90F7E"/>
    <w:rsid w:val="00C95989"/>
    <w:rsid w:val="00CC2956"/>
    <w:rsid w:val="00CE46EE"/>
    <w:rsid w:val="00D076B5"/>
    <w:rsid w:val="00D16D2A"/>
    <w:rsid w:val="00D35D8B"/>
    <w:rsid w:val="00D41084"/>
    <w:rsid w:val="00D412ED"/>
    <w:rsid w:val="00D45C20"/>
    <w:rsid w:val="00D62247"/>
    <w:rsid w:val="00D66593"/>
    <w:rsid w:val="00D67070"/>
    <w:rsid w:val="00D805C0"/>
    <w:rsid w:val="00D81E02"/>
    <w:rsid w:val="00D87740"/>
    <w:rsid w:val="00D9067C"/>
    <w:rsid w:val="00DC6973"/>
    <w:rsid w:val="00DE4A7D"/>
    <w:rsid w:val="00DE6DA2"/>
    <w:rsid w:val="00DE7964"/>
    <w:rsid w:val="00DF2D30"/>
    <w:rsid w:val="00E02FA1"/>
    <w:rsid w:val="00E055EB"/>
    <w:rsid w:val="00E07C4E"/>
    <w:rsid w:val="00E21240"/>
    <w:rsid w:val="00E43FDA"/>
    <w:rsid w:val="00E55D74"/>
    <w:rsid w:val="00E61EB5"/>
    <w:rsid w:val="00E64ADC"/>
    <w:rsid w:val="00E653BF"/>
    <w:rsid w:val="00E6540C"/>
    <w:rsid w:val="00E65F9F"/>
    <w:rsid w:val="00E81E2A"/>
    <w:rsid w:val="00E86C86"/>
    <w:rsid w:val="00ED68CF"/>
    <w:rsid w:val="00EE0952"/>
    <w:rsid w:val="00EE774F"/>
    <w:rsid w:val="00F11D75"/>
    <w:rsid w:val="00F13AA0"/>
    <w:rsid w:val="00F15610"/>
    <w:rsid w:val="00F15CB2"/>
    <w:rsid w:val="00F22331"/>
    <w:rsid w:val="00F2337A"/>
    <w:rsid w:val="00F26E46"/>
    <w:rsid w:val="00F37E77"/>
    <w:rsid w:val="00F4225B"/>
    <w:rsid w:val="00F91E78"/>
    <w:rsid w:val="00FA642D"/>
    <w:rsid w:val="00FE0F43"/>
    <w:rsid w:val="00FF061C"/>
    <w:rsid w:val="00FF3760"/>
    <w:rsid w:val="00FF41C9"/>
    <w:rsid w:val="00FF70F5"/>
    <w:rsid w:val="20002755"/>
    <w:rsid w:val="2B2DE7C3"/>
    <w:rsid w:val="38DA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C2532B1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uiPriority="9" w:semiHidden="1" w:unhideWhenUsed="1" w:qFormat="1"/>
    <w:lsdException w:name="heading 3" w:uiPriority="9" w:semiHidden="1" w:qFormat="1"/>
    <w:lsdException w:name="heading 4" w:uiPriority="9" w:semiHidden="1" w:qFormat="1"/>
    <w:lsdException w:name="heading 5" w:uiPriority="9" w:semiHidden="1" w:qFormat="1"/>
    <w:lsdException w:name="heading 6" w:uiPriority="9" w:semiHidden="1" w:qFormat="1"/>
    <w:lsdException w:name="heading 7" w:uiPriority="9" w:semiHidden="1" w:qFormat="1"/>
    <w:lsdException w:name="heading 8" w:uiPriority="9" w:semiHidden="1" w:qFormat="1"/>
    <w:lsdException w:name="heading 9" w:uiPriority="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6" w:semiHidden="1" w:unhideWhenUsed="1" w:qFormat="1"/>
    <w:lsdException w:name="Signature" w:uiPriority="7" w:semiHidden="1" w:unhideWhenUsed="1" w:qFormat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qFormat="1"/>
    <w:lsdException w:name="Salutation" w:uiPriority="4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uiPriority="20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 w:semiHidden="1"/>
    <w:lsdException w:name="Intense Quote" w:uiPriority="3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/>
    <w:lsdException w:name="Intense Emphasis" w:uiPriority="21" w:semiHidden="1"/>
    <w:lsdException w:name="Subtle Reference" w:uiPriority="31" w:semiHidden="1"/>
    <w:lsdException w:name="Intense Reference" w:uiPriority="32" w:semiHidden="1"/>
    <w:lsdException w:name="Book Title" w:uiPriority="33" w:semiHidden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Unresolved Mention" w:semiHidden="1"/>
    <w:lsdException w:name="Smart Link" w:semiHidden="1" w:unhideWhenUsed="1"/>
  </w:latentStyles>
  <w:style w:type="paragraph" w:styleId="Normal" w:default="1">
    <w:name w:val="Normal"/>
    <w:qFormat/>
    <w:rsid w:val="001043B9"/>
    <w:pPr>
      <w:spacing w:before="40" w:after="360"/>
      <w:ind w:left="720" w:right="720"/>
    </w:pPr>
    <w:rPr>
      <w:rFonts w:ascii="Calibri" w:hAnsi="Calibri" w:eastAsiaTheme="minorHAnsi"/>
      <w:kern w:val="20"/>
      <w:szCs w:val="20"/>
    </w:rPr>
  </w:style>
  <w:style w:type="paragraph" w:styleId="Heading1">
    <w:name w:val="heading 1"/>
    <w:basedOn w:val="Recipient"/>
    <w:next w:val="Normal"/>
    <w:link w:val="Heading1Char"/>
    <w:uiPriority w:val="8"/>
    <w:qFormat/>
    <w:rsid w:val="001043B9"/>
    <w:pPr>
      <w:outlineLvl w:val="0"/>
    </w:pPr>
    <w:rPr>
      <w:color w:val="17406D" w:themeColor="text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21240"/>
    <w:pPr>
      <w:keepNext/>
      <w:keepLines/>
      <w:spacing w:before="360" w:after="0"/>
      <w:outlineLvl w:val="1"/>
    </w:pPr>
    <w:rPr>
      <w:rFonts w:asciiTheme="majorHAnsi" w:hAnsiTheme="majorHAnsi" w:eastAsiaTheme="majorEastAsia" w:cstheme="majorBidi"/>
      <w:color w:val="112F51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8"/>
    <w:rsid w:val="001043B9"/>
    <w:rPr>
      <w:rFonts w:ascii="Calibri" w:hAnsi="Calibri" w:eastAsiaTheme="minorHAnsi"/>
      <w:b/>
      <w:bCs/>
      <w:color w:val="17406D" w:themeColor="text2"/>
      <w:kern w:val="20"/>
      <w:szCs w:val="20"/>
    </w:rPr>
  </w:style>
  <w:style w:type="paragraph" w:styleId="Recipient" w:customStyle="1">
    <w:name w:val="Recipient"/>
    <w:basedOn w:val="Normal"/>
    <w:uiPriority w:val="3"/>
    <w:semiHidden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Salutation">
    <w:name w:val="Salutation"/>
    <w:basedOn w:val="Normal"/>
    <w:link w:val="SalutationChar"/>
    <w:uiPriority w:val="4"/>
    <w:semiHidden/>
    <w:qFormat/>
    <w:rsid w:val="00A66B18"/>
    <w:pPr>
      <w:spacing w:before="720"/>
    </w:pPr>
  </w:style>
  <w:style w:type="character" w:styleId="SalutationChar" w:customStyle="1">
    <w:name w:val="Salutation Char"/>
    <w:basedOn w:val="DefaultParagraphFont"/>
    <w:link w:val="Salutation"/>
    <w:uiPriority w:val="4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semiHidden/>
    <w:qFormat/>
    <w:rsid w:val="00A6783B"/>
    <w:pPr>
      <w:spacing w:before="480" w:after="960"/>
    </w:pPr>
  </w:style>
  <w:style w:type="character" w:styleId="ClosingChar" w:customStyle="1">
    <w:name w:val="Closing Char"/>
    <w:basedOn w:val="DefaultParagraphFont"/>
    <w:link w:val="Closing"/>
    <w:uiPriority w:val="6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Signature">
    <w:name w:val="Signature"/>
    <w:basedOn w:val="Normal"/>
    <w:link w:val="SignatureChar"/>
    <w:uiPriority w:val="7"/>
    <w:semiHidden/>
    <w:qFormat/>
    <w:rsid w:val="00A6783B"/>
    <w:pPr>
      <w:contextualSpacing/>
    </w:pPr>
    <w:rPr>
      <w:b/>
      <w:bCs/>
      <w:color w:val="17406D" w:themeColor="accent1"/>
    </w:rPr>
  </w:style>
  <w:style w:type="character" w:styleId="SignatureChar" w:customStyle="1">
    <w:name w:val="Signature Char"/>
    <w:basedOn w:val="DefaultParagraphFont"/>
    <w:link w:val="Signature"/>
    <w:uiPriority w:val="7"/>
    <w:semiHidden/>
    <w:rsid w:val="007E7F36"/>
    <w:rPr>
      <w:rFonts w:eastAsiaTheme="minorHAnsi"/>
      <w:b/>
      <w:bCs/>
      <w:color w:val="17406D" w:themeColor="accent1"/>
      <w:kern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3E24DF"/>
    <w:pPr>
      <w:spacing w:after="0"/>
      <w:jc w:val="right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character" w:styleId="Strong">
    <w:name w:val="Strong"/>
    <w:basedOn w:val="DefaultParagraphFont"/>
    <w:uiPriority w:val="1"/>
    <w:semiHidden/>
    <w:rsid w:val="003E24DF"/>
    <w:rPr>
      <w:b/>
      <w:bCs/>
    </w:rPr>
  </w:style>
  <w:style w:type="paragraph" w:styleId="ContactInfo" w:customStyle="1">
    <w:name w:val="Contact Info"/>
    <w:basedOn w:val="Normal"/>
    <w:uiPriority w:val="1"/>
    <w:qFormat/>
    <w:rsid w:val="007E7F36"/>
    <w:pPr>
      <w:spacing w:before="0" w:after="0"/>
      <w:ind w:left="0" w:right="0"/>
    </w:pPr>
    <w:rPr>
      <w:color w:val="FFFFFF" w:themeColor="background1"/>
    </w:rPr>
  </w:style>
  <w:style w:type="character" w:styleId="Heading2Char" w:customStyle="1">
    <w:name w:val="Heading 2 Char"/>
    <w:basedOn w:val="DefaultParagraphFont"/>
    <w:link w:val="Heading2"/>
    <w:uiPriority w:val="9"/>
    <w:rsid w:val="00E21240"/>
    <w:rPr>
      <w:rFonts w:asciiTheme="majorHAnsi" w:hAnsiTheme="majorHAnsi" w:eastAsiaTheme="majorEastAsia" w:cstheme="majorBidi"/>
      <w:color w:val="112F51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hAnsi="Times New Roman" w:cs="Times New Roman" w:eastAsiaTheme="minorEastAsia"/>
      <w:kern w:val="0"/>
      <w:szCs w:val="24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iPriority w:val="99"/>
    <w:semiHidden/>
    <w:rsid w:val="00A66B18"/>
    <w:pPr>
      <w:tabs>
        <w:tab w:val="center" w:pos="4680"/>
        <w:tab w:val="right" w:pos="9360"/>
      </w:tabs>
      <w:spacing w:before="0" w:after="0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E7F36"/>
    <w:pPr>
      <w:spacing w:before="0" w:after="0"/>
      <w:contextualSpacing/>
    </w:pPr>
    <w:rPr>
      <w:rFonts w:asciiTheme="majorHAnsi" w:hAnsiTheme="majorHAnsi" w:eastAsiaTheme="majorEastAsia" w:cstheme="majorBidi"/>
      <w:caps/>
      <w:color w:val="FFFFFF" w:themeColor="background1"/>
      <w:spacing w:val="-10"/>
      <w:kern w:val="28"/>
      <w:sz w:val="52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E7F36"/>
    <w:rPr>
      <w:rFonts w:asciiTheme="majorHAnsi" w:hAnsiTheme="majorHAnsi" w:eastAsiaTheme="majorEastAsia" w:cstheme="majorBidi"/>
      <w:caps/>
      <w:color w:val="FFFFFF" w:themeColor="background1"/>
      <w:spacing w:val="-10"/>
      <w:kern w:val="28"/>
      <w:sz w:val="52"/>
      <w:szCs w:val="56"/>
    </w:rPr>
  </w:style>
  <w:style w:type="paragraph" w:styleId="MeetingInfo" w:customStyle="1">
    <w:name w:val="Meeting Info"/>
    <w:basedOn w:val="Normal"/>
    <w:qFormat/>
    <w:rsid w:val="007E7F36"/>
    <w:pPr>
      <w:spacing w:after="0"/>
      <w:ind w:right="0"/>
    </w:pPr>
    <w:rPr>
      <w:color w:val="FFFFFF" w:themeColor="background1"/>
    </w:rPr>
  </w:style>
  <w:style w:type="table" w:styleId="TableGrid">
    <w:name w:val="Table Grid"/>
    <w:basedOn w:val="TableNormal"/>
    <w:uiPriority w:val="39"/>
    <w:rsid w:val="007E7F3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MeetingTimes" w:customStyle="1">
    <w:name w:val="Meeting Times"/>
    <w:basedOn w:val="Normal"/>
    <w:qFormat/>
    <w:rsid w:val="007E7F36"/>
    <w:pPr>
      <w:spacing w:before="120" w:after="0"/>
      <w:ind w:left="0" w:right="0"/>
    </w:pPr>
    <w:rPr>
      <w:b/>
    </w:rPr>
  </w:style>
  <w:style w:type="paragraph" w:styleId="ItemDescription" w:customStyle="1">
    <w:name w:val="Item Description"/>
    <w:basedOn w:val="Normal"/>
    <w:qFormat/>
    <w:rsid w:val="00E21240"/>
    <w:pPr>
      <w:spacing w:after="120"/>
      <w:ind w:left="0" w:right="360"/>
    </w:pPr>
  </w:style>
  <w:style w:type="paragraph" w:styleId="Location" w:customStyle="1">
    <w:name w:val="Location"/>
    <w:basedOn w:val="Normal"/>
    <w:qFormat/>
    <w:rsid w:val="00E21240"/>
    <w:pPr>
      <w:spacing w:after="120"/>
      <w:ind w:left="0" w:right="0"/>
    </w:pPr>
  </w:style>
  <w:style w:type="table" w:styleId="TableGridLight">
    <w:name w:val="Grid Table Light"/>
    <w:basedOn w:val="TableNormal"/>
    <w:uiPriority w:val="40"/>
    <w:rsid w:val="002D5AB9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</w:style>
  <w:style w:type="paragraph" w:styleId="ListParagraph">
    <w:name w:val="List Paragraph"/>
    <w:basedOn w:val="Normal"/>
    <w:uiPriority w:val="34"/>
    <w:qFormat/>
    <w:rsid w:val="001043B9"/>
    <w:pPr>
      <w:contextualSpacing/>
    </w:pPr>
  </w:style>
  <w:style w:type="character" w:styleId="Hyperlink">
    <w:name w:val="Hyperlink"/>
    <w:basedOn w:val="DefaultParagraphFont"/>
    <w:uiPriority w:val="99"/>
    <w:unhideWhenUsed/>
    <w:rsid w:val="00E64ADC"/>
    <w:rPr>
      <w:color w:val="F49100" w:themeColor="hyperlink"/>
      <w:u w:val="single"/>
    </w:rPr>
  </w:style>
  <w:style w:type="table" w:styleId="GridTable1Light-Accent1">
    <w:name w:val="Grid Table 1 Light Accent 1"/>
    <w:basedOn w:val="TableNormal"/>
    <w:uiPriority w:val="46"/>
    <w:rsid w:val="00E64ADC"/>
    <w:tblPr>
      <w:tblStyleRowBandSize w:val="1"/>
      <w:tblStyleColBandSize w:val="1"/>
      <w:tblBorders>
        <w:top w:val="single" w:color="82B0E4" w:themeColor="accent1" w:themeTint="66" w:sz="4" w:space="0"/>
        <w:left w:val="single" w:color="82B0E4" w:themeColor="accent1" w:themeTint="66" w:sz="4" w:space="0"/>
        <w:bottom w:val="single" w:color="82B0E4" w:themeColor="accent1" w:themeTint="66" w:sz="4" w:space="0"/>
        <w:right w:val="single" w:color="82B0E4" w:themeColor="accent1" w:themeTint="66" w:sz="4" w:space="0"/>
        <w:insideH w:val="single" w:color="82B0E4" w:themeColor="accent1" w:themeTint="66" w:sz="4" w:space="0"/>
        <w:insideV w:val="single" w:color="82B0E4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4389D7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4389D7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rsid w:val="00962670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rFonts w:ascii="Calibri" w:hAnsi="Calibri" w:eastAsiaTheme="minorHAnsi"/>
      <w:kern w:val="2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gop\AppData\Local\Microsoft\Office\16.0\DTS\en-BE%7bE49ECF1C-9A4F-4DB6-A91D-CB85F6445CF6%7d\%7b5649AEDD-465F-4745-8955-03DC8483FC5B%7dtf55871247_win32.dotx" TargetMode="External"/></Relationships>
</file>

<file path=word/theme/theme1.xml><?xml version="1.0" encoding="utf-8"?>
<a:theme xmlns:a="http://schemas.openxmlformats.org/drawingml/2006/main" name="Office Theme">
  <a:themeElements>
    <a:clrScheme name="Custom 12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423AF-50F4-4F0F-8C0A-54276ACA9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16221F-4E30-43DF-A3F1-757BC7DC2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93D2EA-46D7-41FA-B589-986E1F86EC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4.xml><?xml version="1.0" encoding="utf-8"?>
<ds:datastoreItem xmlns:ds="http://schemas.openxmlformats.org/officeDocument/2006/customXml" ds:itemID="{ED9B76F0-4F48-45B4-A95D-3F9FE5CD133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{5649AEDD-465F-4745-8955-03DC8483FC5B}tf55871247_win32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Ricky Barrington</lastModifiedBy>
  <revision>2</revision>
  <dcterms:created xsi:type="dcterms:W3CDTF">2023-10-11T13:12:00.0000000Z</dcterms:created>
  <dcterms:modified xsi:type="dcterms:W3CDTF">2024-01-13T17:13:49.7437024Z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5a34634b-b7fe-4a76-abcb-f3c431743391</vt:lpwstr>
  </property>
</Properties>
</file>